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3FD95" w14:textId="77777777" w:rsidR="00D32330" w:rsidRDefault="00D32330">
      <w:pPr>
        <w:jc w:val="both"/>
      </w:pPr>
      <w:r>
        <w:rPr>
          <w:b/>
          <w:sz w:val="22"/>
          <w:szCs w:val="22"/>
          <w:lang w:val="sl-SI"/>
        </w:rPr>
        <w:t>Osebni podatki</w:t>
      </w:r>
    </w:p>
    <w:tbl>
      <w:tblPr>
        <w:tblW w:w="0" w:type="auto"/>
        <w:tblInd w:w="-8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30"/>
      </w:tblGrid>
      <w:tr w:rsidR="00D32330" w14:paraId="76A6276B" w14:textId="77777777">
        <w:trPr>
          <w:trHeight w:val="2618"/>
        </w:trPr>
        <w:tc>
          <w:tcPr>
            <w:tcW w:w="9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801"/>
            </w:tblGrid>
            <w:tr w:rsidR="00D32330" w14:paraId="4B796154" w14:textId="77777777">
              <w:trPr>
                <w:trHeight w:val="2603"/>
              </w:trPr>
              <w:tc>
                <w:tcPr>
                  <w:tcW w:w="9801" w:type="dxa"/>
                  <w:shd w:val="clear" w:color="auto" w:fill="FFFFFF"/>
                </w:tcPr>
                <w:p w14:paraId="4293E85D" w14:textId="77777777" w:rsidR="00D32330" w:rsidRDefault="00D32330">
                  <w:pPr>
                    <w:snapToGrid w:val="0"/>
                    <w:jc w:val="both"/>
                    <w:rPr>
                      <w:lang w:val="sl-SI"/>
                    </w:rPr>
                  </w:pPr>
                </w:p>
                <w:p w14:paraId="3F460A35" w14:textId="77777777" w:rsidR="00D32330" w:rsidRDefault="00D32330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>Priimek  ____________________________________________           Ime   ______________________________</w:t>
                  </w:r>
                </w:p>
                <w:p w14:paraId="7D027110" w14:textId="77777777" w:rsidR="00D32330" w:rsidRDefault="00D32330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61B85C89" w14:textId="77777777" w:rsidR="00D32330" w:rsidRDefault="00D32330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>Davčna številka _____________________________________________________________________________</w:t>
                  </w:r>
                </w:p>
                <w:p w14:paraId="78C2D8FF" w14:textId="77777777" w:rsidR="00D32330" w:rsidRDefault="00D32330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660B97AF" w14:textId="77777777" w:rsidR="00D32330" w:rsidRDefault="00D32330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Datum rojstva   _ _  _ _  _ _ _ _                                       _____________________________________                _ _ </w:t>
                  </w:r>
                </w:p>
                <w:p w14:paraId="65C707E3" w14:textId="77777777" w:rsidR="00D32330" w:rsidRPr="002B40E5" w:rsidRDefault="00D32330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16"/>
                      <w:szCs w:val="16"/>
                      <w:lang w:val="sl-SI"/>
                    </w:rPr>
                    <w:t xml:space="preserve">                               dan   mesec    leto                                                                             kraj rojstva                                        kratica pokr.        </w:t>
                  </w:r>
                  <w:r>
                    <w:rPr>
                      <w:sz w:val="20"/>
                      <w:szCs w:val="20"/>
                      <w:lang w:val="sl-SI"/>
                    </w:rPr>
                    <w:t>Bivališče            _ _ _ _ _                                                 _____________________________________                _ _</w:t>
                  </w:r>
                </w:p>
                <w:p w14:paraId="1F867E36" w14:textId="77777777" w:rsidR="00D32330" w:rsidRPr="002B40E5" w:rsidRDefault="00D32330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                             </w:t>
                  </w:r>
                  <w:r>
                    <w:rPr>
                      <w:sz w:val="16"/>
                      <w:szCs w:val="16"/>
                      <w:lang w:val="sl-SI"/>
                    </w:rPr>
                    <w:t>poštna št.                                                                                            občina                                                                 kratica pokr.</w:t>
                  </w:r>
                </w:p>
                <w:p w14:paraId="05A4A2EE" w14:textId="77777777" w:rsidR="00D32330" w:rsidRDefault="00D32330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180B389D" w14:textId="77777777" w:rsidR="00D32330" w:rsidRPr="002B40E5" w:rsidRDefault="00D32330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>______________________________       __________________________   _______________________________</w:t>
                  </w:r>
                </w:p>
                <w:p w14:paraId="0187A2B3" w14:textId="77777777" w:rsidR="00D32330" w:rsidRPr="002B40E5" w:rsidRDefault="00D32330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16"/>
                      <w:szCs w:val="16"/>
                      <w:lang w:val="sl-SI"/>
                    </w:rPr>
                    <w:t xml:space="preserve">                             naslov                                                          telefon / GSM                                          e-naslov  </w:t>
                  </w:r>
                </w:p>
              </w:tc>
            </w:tr>
          </w:tbl>
          <w:p w14:paraId="0A97A51E" w14:textId="77777777" w:rsidR="00D32330" w:rsidRDefault="00D32330">
            <w:pPr>
              <w:jc w:val="both"/>
              <w:rPr>
                <w:lang w:val="sl-SI"/>
              </w:rPr>
            </w:pPr>
          </w:p>
        </w:tc>
      </w:tr>
    </w:tbl>
    <w:p w14:paraId="5F432490" w14:textId="77777777" w:rsidR="00D32330" w:rsidRDefault="00D32330">
      <w:pPr>
        <w:jc w:val="both"/>
        <w:rPr>
          <w:sz w:val="22"/>
          <w:szCs w:val="22"/>
          <w:lang w:val="sl-SI"/>
        </w:rPr>
      </w:pPr>
    </w:p>
    <w:p w14:paraId="2DDE8959" w14:textId="77777777" w:rsidR="00D32330" w:rsidRDefault="00D32330">
      <w:pPr>
        <w:jc w:val="both"/>
      </w:pPr>
      <w:r>
        <w:rPr>
          <w:b/>
          <w:sz w:val="22"/>
          <w:szCs w:val="22"/>
          <w:lang w:val="sl-SI"/>
        </w:rPr>
        <w:t xml:space="preserve">Juridični status   </w:t>
      </w:r>
      <w:r>
        <w:rPr>
          <w:sz w:val="22"/>
          <w:szCs w:val="22"/>
          <w:lang w:val="sl-SI"/>
        </w:rPr>
        <w:t>(izberite ustrezno možnost)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08"/>
      </w:tblGrid>
      <w:tr w:rsidR="00D32330" w14:paraId="6D3A245A" w14:textId="77777777">
        <w:tc>
          <w:tcPr>
            <w:tcW w:w="9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47D76D" w14:textId="77777777" w:rsidR="00D32330" w:rsidRDefault="00D32330">
            <w:pPr>
              <w:snapToGrid w:val="0"/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58203DFF" w14:textId="77777777" w:rsidR="00D32330" w:rsidRPr="002B40E5" w:rsidRDefault="00D32330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Ravnatelj državne višje srednje šole, državnega zavoda ali dekliškega vzgojnega zavoda, </w:t>
            </w:r>
          </w:p>
          <w:p w14:paraId="67F751D3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državne večstopenjske šole, na kateri delujejo smeri višje srednje šole. </w:t>
            </w:r>
          </w:p>
          <w:p w14:paraId="160B04F7" w14:textId="77777777" w:rsidR="00D32330" w:rsidRDefault="00D32330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3FCA2E21" w14:textId="77777777" w:rsidR="00D32330" w:rsidRPr="002B40E5" w:rsidRDefault="00D32330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Ravnatelj v službi na državni osnovni in nižji srednji šoli</w:t>
            </w:r>
          </w:p>
          <w:p w14:paraId="4A587CE2" w14:textId="77777777" w:rsidR="00D32330" w:rsidRDefault="00D32330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3FBBBC39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C.* Stalen profesor državne višje srednje šole, vključen v lestvico natečaja za ravnatelje višjih </w:t>
            </w:r>
          </w:p>
          <w:p w14:paraId="2030B38C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srednjih šol</w:t>
            </w:r>
          </w:p>
          <w:p w14:paraId="0764B75D" w14:textId="77777777" w:rsidR="00D32330" w:rsidRDefault="00D32330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3DDB126C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D.*  Stalen profesor na državni višji srednji šoli, ki je v zadnjih treh letih, vključno s tekočim</w:t>
            </w:r>
          </w:p>
          <w:p w14:paraId="185E9673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 šolskim letom,  vsaj za eno leto opravljal dolžnosti ravnatelja.</w:t>
            </w:r>
          </w:p>
          <w:p w14:paraId="7FBE6BC0" w14:textId="77777777" w:rsidR="00D32330" w:rsidRDefault="00D32330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4738AADF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E.*  Stalen profesor na državni višji srednji šoli, ki je v zadnjih treh letih, vključno s tekočim</w:t>
            </w:r>
          </w:p>
          <w:p w14:paraId="64000C3E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 šolskim letom, vsaj za eno leto opravljal dolžnosti namestnika ravnatelja.</w:t>
            </w:r>
          </w:p>
          <w:p w14:paraId="70E2A18E" w14:textId="77777777" w:rsidR="00D32330" w:rsidRDefault="00D32330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415CA82A" w14:textId="77777777" w:rsidR="00D32330" w:rsidRDefault="00D32330">
            <w:pPr>
              <w:numPr>
                <w:ilvl w:val="0"/>
                <w:numId w:val="2"/>
              </w:numPr>
              <w:jc w:val="both"/>
            </w:pPr>
            <w:r>
              <w:rPr>
                <w:sz w:val="22"/>
                <w:szCs w:val="22"/>
                <w:lang w:val="sl-SI"/>
              </w:rPr>
              <w:t>Stalen profesor na državni višji srednji šoli</w:t>
            </w:r>
          </w:p>
          <w:p w14:paraId="1AAC3C89" w14:textId="77777777" w:rsidR="00D32330" w:rsidRDefault="00D32330">
            <w:pPr>
              <w:jc w:val="both"/>
              <w:rPr>
                <w:sz w:val="22"/>
                <w:szCs w:val="22"/>
                <w:lang w:val="sl-SI"/>
              </w:rPr>
            </w:pPr>
          </w:p>
          <w:p w14:paraId="5C9B0F1C" w14:textId="77777777" w:rsidR="00D32330" w:rsidRPr="002B40E5" w:rsidRDefault="00D32330">
            <w:p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G1.  Ravnatelj državne višje srednje šole, državnega zavoda ali dekliškega vzgojnega zavoda, ki</w:t>
            </w:r>
          </w:p>
          <w:p w14:paraId="439F9FFB" w14:textId="77777777" w:rsidR="00D32330" w:rsidRPr="002B40E5" w:rsidRDefault="00D32330">
            <w:p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      je upokojen največ tri leta.</w:t>
            </w:r>
          </w:p>
          <w:p w14:paraId="5DC92EDB" w14:textId="77777777" w:rsidR="00D32330" w:rsidRDefault="00D32330">
            <w:pPr>
              <w:jc w:val="both"/>
              <w:rPr>
                <w:sz w:val="22"/>
                <w:szCs w:val="22"/>
                <w:lang w:val="sl-SI"/>
              </w:rPr>
            </w:pPr>
          </w:p>
          <w:p w14:paraId="0A177D20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G2.  Ravnatelj državne večstopenjske šole, ki je upokojen največ tri leta.</w:t>
            </w:r>
          </w:p>
          <w:p w14:paraId="4227E7E0" w14:textId="77777777" w:rsidR="00D32330" w:rsidRDefault="00D32330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0FF75F82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L.   Strokovno usposobljen profesor na višjih srednjih šolah, ki je upokojen največ tri leta.</w:t>
            </w:r>
          </w:p>
          <w:p w14:paraId="2017BD9E" w14:textId="77777777" w:rsidR="00D32330" w:rsidRDefault="00D32330">
            <w:pPr>
              <w:jc w:val="both"/>
              <w:rPr>
                <w:sz w:val="22"/>
                <w:szCs w:val="22"/>
                <w:lang w:val="sl-SI"/>
              </w:rPr>
            </w:pPr>
          </w:p>
          <w:p w14:paraId="49D22380" w14:textId="77777777" w:rsidR="00D32330" w:rsidRPr="002B40E5" w:rsidRDefault="00D32330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* Glavni podatki o lestvici odgovarjajočega natečaja ali o imenovanju za ravnatelja oz. za namestnika ravnatelja (za točke C,D,E)</w:t>
            </w:r>
            <w:r w:rsidR="00230EE7">
              <w:rPr>
                <w:sz w:val="22"/>
                <w:szCs w:val="22"/>
                <w:lang w:val="sl-SI"/>
              </w:rPr>
              <w:t>: ____________________________________________________________</w:t>
            </w:r>
          </w:p>
          <w:p w14:paraId="1DA8BBD2" w14:textId="77777777" w:rsidR="00D32330" w:rsidRDefault="00D32330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</w:tc>
      </w:tr>
    </w:tbl>
    <w:p w14:paraId="6A919252" w14:textId="77777777" w:rsidR="00D32330" w:rsidRDefault="00D32330">
      <w:pPr>
        <w:rPr>
          <w:b/>
          <w:lang w:val="sl-SI"/>
        </w:rPr>
      </w:pPr>
    </w:p>
    <w:p w14:paraId="6DA736EB" w14:textId="77777777" w:rsidR="00D32330" w:rsidRDefault="00D32330">
      <w:r>
        <w:rPr>
          <w:b/>
          <w:sz w:val="22"/>
          <w:szCs w:val="22"/>
          <w:lang w:val="sl-SI"/>
        </w:rPr>
        <w:t>Vrsta kandidature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08"/>
      </w:tblGrid>
      <w:tr w:rsidR="00D32330" w14:paraId="750187E0" w14:textId="77777777">
        <w:tc>
          <w:tcPr>
            <w:tcW w:w="9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F2BB20" w14:textId="77777777" w:rsidR="00D32330" w:rsidRDefault="00D32330">
            <w:r>
              <w:rPr>
                <w:lang w:val="sl-SI"/>
              </w:rPr>
              <w:t>1. Predsednik</w:t>
            </w:r>
            <w:r w:rsidR="00230EE7">
              <w:rPr>
                <w:lang w:val="sl-SI"/>
              </w:rPr>
              <w:t>/-ica</w:t>
            </w:r>
          </w:p>
        </w:tc>
      </w:tr>
      <w:tr w:rsidR="00D32330" w14:paraId="2338379A" w14:textId="77777777">
        <w:tc>
          <w:tcPr>
            <w:tcW w:w="9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C680A1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>Vpisan/-a v deželni seznam predsednikov komisij na D</w:t>
            </w:r>
            <w:bookmarkStart w:id="0" w:name="_GoBack"/>
            <w:bookmarkEnd w:id="0"/>
            <w:r>
              <w:rPr>
                <w:lang w:val="sl-SI"/>
              </w:rPr>
              <w:t>ržavnem izpitu v Furlaniji – Julijski krajini v skladu z M.O. št. 183/2019</w:t>
            </w:r>
          </w:p>
          <w:p w14:paraId="18417BD4" w14:textId="77777777" w:rsidR="00D32330" w:rsidRDefault="00D32330">
            <w:r>
              <w:rPr>
                <w:lang w:val="sl-SI"/>
              </w:rPr>
              <w:t xml:space="preserve">                                                                                                          DA </w:t>
            </w:r>
            <w:r>
              <w:rPr>
                <w:lang w:val="sl-SI"/>
              </w:rPr>
              <w:t xml:space="preserve">    NE </w:t>
            </w:r>
            <w:r>
              <w:rPr>
                <w:lang w:val="sl-SI"/>
              </w:rPr>
              <w:t xml:space="preserve">    </w:t>
            </w:r>
          </w:p>
        </w:tc>
      </w:tr>
    </w:tbl>
    <w:p w14:paraId="3EB9E2A4" w14:textId="77777777" w:rsidR="00D32330" w:rsidRDefault="00D32330">
      <w:pPr>
        <w:rPr>
          <w:b/>
          <w:lang w:val="sl-SI"/>
        </w:rPr>
      </w:pPr>
    </w:p>
    <w:p w14:paraId="7C38834B" w14:textId="77777777" w:rsidR="00D32330" w:rsidRDefault="00D32330">
      <w:r>
        <w:rPr>
          <w:b/>
          <w:sz w:val="22"/>
          <w:szCs w:val="22"/>
          <w:lang w:val="sl-SI"/>
        </w:rPr>
        <w:lastRenderedPageBreak/>
        <w:t>Podatki o poučevanju</w:t>
      </w:r>
    </w:p>
    <w:p w14:paraId="1F11CCA8" w14:textId="77777777" w:rsidR="00D32330" w:rsidRDefault="00D32330">
      <w:pPr>
        <w:rPr>
          <w:b/>
          <w:sz w:val="22"/>
          <w:szCs w:val="22"/>
          <w:lang w:val="sl-SI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46"/>
      </w:tblGrid>
      <w:tr w:rsidR="00D32330" w14:paraId="082C9825" w14:textId="77777777">
        <w:tc>
          <w:tcPr>
            <w:tcW w:w="9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E51EFA" w14:textId="77777777" w:rsidR="00D32330" w:rsidRDefault="00D32330">
            <w:pPr>
              <w:snapToGrid w:val="0"/>
              <w:rPr>
                <w:sz w:val="20"/>
                <w:szCs w:val="20"/>
                <w:lang w:val="sl-SI"/>
              </w:rPr>
            </w:pPr>
          </w:p>
          <w:p w14:paraId="58E21D68" w14:textId="77777777" w:rsidR="00D32330" w:rsidRDefault="00D32330">
            <w:r>
              <w:rPr>
                <w:sz w:val="20"/>
                <w:szCs w:val="20"/>
                <w:lang w:val="sl-SI"/>
              </w:rPr>
              <w:t>Natečajni razred ( za juridični status C, D, E, F, L)</w:t>
            </w:r>
          </w:p>
          <w:p w14:paraId="758F0EA5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0C31D76A" w14:textId="77777777" w:rsidR="00D32330" w:rsidRDefault="00D32330">
            <w:r>
              <w:rPr>
                <w:sz w:val="20"/>
                <w:szCs w:val="20"/>
                <w:lang w:val="sl-SI"/>
              </w:rPr>
              <w:t xml:space="preserve">     _ _ _ _                                 ___________________________________________________________________</w:t>
            </w:r>
          </w:p>
          <w:p w14:paraId="6F21C091" w14:textId="77777777" w:rsidR="00D32330" w:rsidRDefault="00D32330">
            <w:r>
              <w:rPr>
                <w:sz w:val="16"/>
                <w:szCs w:val="16"/>
                <w:lang w:val="sl-SI"/>
              </w:rPr>
              <w:t xml:space="preserve">         koda                                                                                                               ime predmeta</w:t>
            </w:r>
          </w:p>
          <w:p w14:paraId="7CE56A51" w14:textId="77777777" w:rsidR="00D32330" w:rsidRDefault="00D32330">
            <w:pPr>
              <w:rPr>
                <w:sz w:val="16"/>
                <w:szCs w:val="16"/>
                <w:lang w:val="sl-SI"/>
              </w:rPr>
            </w:pPr>
          </w:p>
        </w:tc>
      </w:tr>
      <w:tr w:rsidR="00D32330" w14:paraId="1A844452" w14:textId="77777777">
        <w:tc>
          <w:tcPr>
            <w:tcW w:w="9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D57A84" w14:textId="77777777" w:rsidR="00D32330" w:rsidRDefault="00D32330">
            <w:pPr>
              <w:snapToGrid w:val="0"/>
              <w:rPr>
                <w:b/>
                <w:sz w:val="20"/>
                <w:szCs w:val="20"/>
                <w:lang w:val="sl-SI"/>
              </w:rPr>
            </w:pPr>
          </w:p>
          <w:p w14:paraId="65C9E0D5" w14:textId="77777777" w:rsidR="00D32330" w:rsidRDefault="00D32330">
            <w:pPr>
              <w:pStyle w:val="ListParagraph"/>
              <w:numPr>
                <w:ilvl w:val="0"/>
                <w:numId w:val="4"/>
              </w:numPr>
            </w:pPr>
            <w:r>
              <w:rPr>
                <w:sz w:val="20"/>
                <w:szCs w:val="20"/>
                <w:lang w:val="sl-SI"/>
              </w:rPr>
              <w:t xml:space="preserve">Kandidat je habilitiran za predmet in odgovarjajoči natečajni razred, na katerem poučuje.            DA </w:t>
            </w:r>
            <w:r>
              <w:rPr>
                <w:sz w:val="20"/>
                <w:szCs w:val="20"/>
                <w:lang w:val="sl-SI"/>
              </w:rPr>
              <w:t xml:space="preserve">    NE </w:t>
            </w:r>
            <w:r>
              <w:rPr>
                <w:sz w:val="20"/>
                <w:szCs w:val="20"/>
                <w:lang w:val="sl-SI"/>
              </w:rPr>
              <w:t></w:t>
            </w:r>
          </w:p>
          <w:p w14:paraId="0CC34524" w14:textId="77777777" w:rsidR="00D32330" w:rsidRDefault="00D32330">
            <w:pPr>
              <w:pStyle w:val="ListParagraph"/>
              <w:ind w:left="0"/>
            </w:pPr>
            <w:r>
              <w:rPr>
                <w:sz w:val="20"/>
                <w:szCs w:val="20"/>
                <w:lang w:val="sl-SI"/>
              </w:rPr>
              <w:t xml:space="preserve">               ( za juridični status L )</w:t>
            </w:r>
          </w:p>
          <w:p w14:paraId="3A402FEC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4B7B5344" w14:textId="77777777" w:rsidR="00D32330" w:rsidRDefault="00D32330">
            <w:pPr>
              <w:pStyle w:val="ListParagraph"/>
              <w:numPr>
                <w:ilvl w:val="0"/>
                <w:numId w:val="4"/>
              </w:numPr>
            </w:pPr>
            <w:r>
              <w:rPr>
                <w:sz w:val="20"/>
                <w:szCs w:val="20"/>
                <w:lang w:val="sl-SI"/>
              </w:rPr>
              <w:t xml:space="preserve">Kandidat je diplomiral na vsaj štiriletni univerzitetni smeri ali na odgovarjajoči specializaciji.     DA </w:t>
            </w:r>
            <w:r>
              <w:rPr>
                <w:sz w:val="20"/>
                <w:szCs w:val="20"/>
                <w:lang w:val="sl-SI"/>
              </w:rPr>
              <w:t xml:space="preserve">    NE </w:t>
            </w:r>
            <w:r>
              <w:rPr>
                <w:sz w:val="20"/>
                <w:szCs w:val="20"/>
                <w:lang w:val="sl-SI"/>
              </w:rPr>
              <w:t xml:space="preserve">    </w:t>
            </w:r>
          </w:p>
          <w:p w14:paraId="55362C12" w14:textId="77777777" w:rsidR="00D32330" w:rsidRDefault="00D32330">
            <w:r>
              <w:rPr>
                <w:sz w:val="20"/>
                <w:szCs w:val="20"/>
                <w:lang w:val="sl-SI"/>
              </w:rPr>
              <w:t xml:space="preserve">               ( za juridični status F ) </w:t>
            </w:r>
          </w:p>
          <w:p w14:paraId="1A459C9D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7B95DFFD" w14:textId="77777777" w:rsidR="00D32330" w:rsidRDefault="00D32330">
            <w:pPr>
              <w:pStyle w:val="ListParagraph"/>
              <w:numPr>
                <w:ilvl w:val="0"/>
                <w:numId w:val="4"/>
              </w:numPr>
            </w:pPr>
            <w:r>
              <w:rPr>
                <w:sz w:val="20"/>
                <w:szCs w:val="20"/>
                <w:lang w:val="sl-SI"/>
              </w:rPr>
              <w:t xml:space="preserve">Kandidat službuje tudi na izenačeni oz. pravno priznani ali enakopravni šoli 2. stopnje.               DA </w:t>
            </w:r>
            <w:r>
              <w:rPr>
                <w:sz w:val="20"/>
                <w:szCs w:val="20"/>
                <w:lang w:val="sl-SI"/>
              </w:rPr>
              <w:t xml:space="preserve">    NE </w:t>
            </w:r>
            <w:r>
              <w:rPr>
                <w:sz w:val="20"/>
                <w:szCs w:val="20"/>
                <w:lang w:val="sl-SI"/>
              </w:rPr>
              <w:t xml:space="preserve">    </w:t>
            </w:r>
          </w:p>
          <w:p w14:paraId="3FBEEC83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</w:tc>
      </w:tr>
    </w:tbl>
    <w:p w14:paraId="5F3DB263" w14:textId="77777777" w:rsidR="00D32330" w:rsidRDefault="00D32330">
      <w:pPr>
        <w:rPr>
          <w:lang w:val="sl-SI"/>
        </w:rPr>
      </w:pPr>
    </w:p>
    <w:p w14:paraId="5CF16D6F" w14:textId="77777777" w:rsidR="00D32330" w:rsidRDefault="00D32330">
      <w:r>
        <w:rPr>
          <w:b/>
          <w:sz w:val="22"/>
          <w:szCs w:val="22"/>
          <w:lang w:val="sl-SI"/>
        </w:rPr>
        <w:t>Podatki o službovanju</w:t>
      </w:r>
    </w:p>
    <w:p w14:paraId="350023A0" w14:textId="77777777" w:rsidR="00D32330" w:rsidRDefault="00D32330">
      <w:pPr>
        <w:rPr>
          <w:b/>
          <w:lang w:val="sl-SI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08"/>
      </w:tblGrid>
      <w:tr w:rsidR="00D32330" w14:paraId="5D57FAC8" w14:textId="77777777">
        <w:tc>
          <w:tcPr>
            <w:tcW w:w="9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6384F8" w14:textId="77777777" w:rsidR="00D32330" w:rsidRDefault="00D32330">
            <w:pPr>
              <w:snapToGrid w:val="0"/>
              <w:rPr>
                <w:lang w:val="sl-SI"/>
              </w:rPr>
            </w:pPr>
          </w:p>
          <w:p w14:paraId="41F101C0" w14:textId="77777777" w:rsidR="00D32330" w:rsidRPr="002B40E5" w:rsidRDefault="00D32330">
            <w:pPr>
              <w:rPr>
                <w:lang w:val="en-US"/>
              </w:rPr>
            </w:pPr>
            <w:r>
              <w:rPr>
                <w:lang w:val="sl-SI"/>
              </w:rPr>
              <w:t xml:space="preserve">Število službenih let v staležu    _ _                                            </w:t>
            </w:r>
          </w:p>
          <w:p w14:paraId="55DCEC8E" w14:textId="77777777" w:rsidR="00D32330" w:rsidRPr="002B40E5" w:rsidRDefault="00D32330">
            <w:pPr>
              <w:rPr>
                <w:lang w:val="en-US"/>
              </w:rPr>
            </w:pPr>
            <w:r>
              <w:rPr>
                <w:sz w:val="20"/>
                <w:szCs w:val="20"/>
                <w:lang w:val="sl-SI"/>
              </w:rPr>
              <w:t>( za juridični status A, B, C, D, E, F, G1, G2</w:t>
            </w:r>
            <w:r w:rsidR="00230EE7">
              <w:rPr>
                <w:sz w:val="20"/>
                <w:szCs w:val="20"/>
                <w:lang w:val="sl-SI"/>
              </w:rPr>
              <w:t>, L</w:t>
            </w:r>
            <w:r>
              <w:rPr>
                <w:sz w:val="20"/>
                <w:szCs w:val="20"/>
                <w:lang w:val="sl-SI"/>
              </w:rPr>
              <w:t xml:space="preserve">)                                   </w:t>
            </w:r>
          </w:p>
          <w:p w14:paraId="176BDA35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1F9ED5D5" w14:textId="77777777" w:rsidR="00D32330" w:rsidRPr="002B40E5" w:rsidRDefault="00D32330">
            <w:pPr>
              <w:rPr>
                <w:lang w:val="en-US"/>
              </w:rPr>
            </w:pPr>
            <w:r>
              <w:rPr>
                <w:lang w:val="sl-SI"/>
              </w:rPr>
              <w:t>Državna šola, na kateri trenutno službujete:</w:t>
            </w:r>
          </w:p>
          <w:p w14:paraId="2B7E1729" w14:textId="77777777" w:rsidR="00D32330" w:rsidRDefault="00D32330">
            <w:r>
              <w:rPr>
                <w:lang w:val="sl-SI"/>
              </w:rPr>
              <w:t xml:space="preserve">                _ _ _ _ _ _ _ _ _ _                                       __________________________________</w:t>
            </w:r>
          </w:p>
          <w:p w14:paraId="1F4B3E03" w14:textId="77777777" w:rsidR="00D32330" w:rsidRDefault="00D32330">
            <w:r>
              <w:rPr>
                <w:b/>
                <w:lang w:val="sl-SI"/>
              </w:rPr>
              <w:t xml:space="preserve">               1 </w:t>
            </w:r>
            <w:r>
              <w:rPr>
                <w:lang w:val="sl-SI"/>
              </w:rPr>
              <w:t xml:space="preserve">          </w:t>
            </w:r>
            <w:r>
              <w:rPr>
                <w:sz w:val="20"/>
                <w:szCs w:val="20"/>
                <w:lang w:val="sl-SI"/>
              </w:rPr>
              <w:t>Koda</w:t>
            </w:r>
            <w:r>
              <w:rPr>
                <w:lang w:val="sl-SI"/>
              </w:rPr>
              <w:t xml:space="preserve">                                                                       </w:t>
            </w:r>
            <w:r>
              <w:rPr>
                <w:sz w:val="20"/>
                <w:szCs w:val="20"/>
                <w:lang w:val="sl-SI"/>
              </w:rPr>
              <w:t>Ime šole</w:t>
            </w:r>
            <w:r>
              <w:rPr>
                <w:lang w:val="sl-SI"/>
              </w:rPr>
              <w:t xml:space="preserve"> </w:t>
            </w:r>
          </w:p>
          <w:p w14:paraId="2496C2D2" w14:textId="77777777" w:rsidR="00D32330" w:rsidRDefault="00D32330">
            <w:pPr>
              <w:rPr>
                <w:lang w:val="sl-SI"/>
              </w:rPr>
            </w:pPr>
          </w:p>
          <w:p w14:paraId="46BCC1F0" w14:textId="77777777" w:rsidR="00D32330" w:rsidRDefault="00D32330">
            <w:r>
              <w:rPr>
                <w:lang w:val="sl-SI"/>
              </w:rPr>
              <w:t>Prva državna šola, na kateri dopolnjujete urnik:</w:t>
            </w:r>
          </w:p>
          <w:p w14:paraId="5268F13F" w14:textId="77777777" w:rsidR="00D32330" w:rsidRDefault="00D32330">
            <w:r>
              <w:rPr>
                <w:lang w:val="sl-SI"/>
              </w:rPr>
              <w:t xml:space="preserve">                 _ _ _ _ _ _ _ _ _ _                                      ___________________________________    </w:t>
            </w:r>
          </w:p>
          <w:p w14:paraId="1EFBEEA8" w14:textId="77777777" w:rsidR="00D32330" w:rsidRDefault="00D32330">
            <w:r>
              <w:rPr>
                <w:b/>
                <w:lang w:val="sl-SI"/>
              </w:rPr>
              <w:t xml:space="preserve">                2           </w:t>
            </w:r>
            <w:r>
              <w:rPr>
                <w:sz w:val="20"/>
                <w:szCs w:val="20"/>
                <w:lang w:val="sl-SI"/>
              </w:rPr>
              <w:t>Koda                                                                                      Ime šole</w:t>
            </w:r>
          </w:p>
          <w:p w14:paraId="41FF64AB" w14:textId="77777777" w:rsidR="00D32330" w:rsidRDefault="00D32330">
            <w:pPr>
              <w:rPr>
                <w:lang w:val="sl-SI"/>
              </w:rPr>
            </w:pPr>
          </w:p>
          <w:p w14:paraId="7DC5D274" w14:textId="77777777" w:rsidR="00D32330" w:rsidRDefault="00D32330">
            <w:r>
              <w:rPr>
                <w:lang w:val="sl-SI"/>
              </w:rPr>
              <w:t>Druga državna šola, na kateri dopolnjujete urnik:</w:t>
            </w:r>
          </w:p>
          <w:p w14:paraId="2927A048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 xml:space="preserve">                 _ _ _ _ _ _ _ _ _ _                                       ___________________________________</w:t>
            </w:r>
          </w:p>
          <w:p w14:paraId="703CB29C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 xml:space="preserve">                </w:t>
            </w:r>
            <w:r>
              <w:rPr>
                <w:b/>
                <w:lang w:val="sl-SI"/>
              </w:rPr>
              <w:t xml:space="preserve">3           </w:t>
            </w:r>
            <w:r>
              <w:rPr>
                <w:sz w:val="20"/>
                <w:szCs w:val="20"/>
                <w:lang w:val="sl-SI"/>
              </w:rPr>
              <w:t>Koda</w:t>
            </w:r>
            <w:r>
              <w:rPr>
                <w:b/>
                <w:sz w:val="20"/>
                <w:szCs w:val="20"/>
                <w:lang w:val="sl-SI"/>
              </w:rPr>
              <w:t xml:space="preserve">                                                                                        </w:t>
            </w:r>
            <w:r>
              <w:rPr>
                <w:sz w:val="20"/>
                <w:szCs w:val="20"/>
                <w:lang w:val="sl-SI"/>
              </w:rPr>
              <w:t>Ime</w:t>
            </w:r>
            <w:r>
              <w:rPr>
                <w:b/>
                <w:sz w:val="20"/>
                <w:szCs w:val="20"/>
                <w:lang w:val="sl-SI"/>
              </w:rPr>
              <w:t xml:space="preserve"> </w:t>
            </w:r>
            <w:r>
              <w:rPr>
                <w:sz w:val="20"/>
                <w:szCs w:val="20"/>
                <w:lang w:val="sl-SI"/>
              </w:rPr>
              <w:t>šole</w:t>
            </w:r>
            <w:r>
              <w:rPr>
                <w:b/>
                <w:sz w:val="20"/>
                <w:szCs w:val="20"/>
                <w:lang w:val="sl-SI"/>
              </w:rPr>
              <w:t xml:space="preserve">  </w:t>
            </w:r>
          </w:p>
          <w:p w14:paraId="639CFD4F" w14:textId="77777777" w:rsidR="00D32330" w:rsidRDefault="00D32330">
            <w:pPr>
              <w:rPr>
                <w:b/>
                <w:sz w:val="20"/>
                <w:szCs w:val="20"/>
                <w:lang w:val="sl-SI"/>
              </w:rPr>
            </w:pPr>
          </w:p>
          <w:p w14:paraId="18AEBC9B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>Šola</w:t>
            </w:r>
            <w:r>
              <w:rPr>
                <w:sz w:val="16"/>
                <w:szCs w:val="16"/>
                <w:lang w:val="sl-SI"/>
              </w:rPr>
              <w:t xml:space="preserve">, </w:t>
            </w:r>
            <w:r>
              <w:rPr>
                <w:lang w:val="sl-SI"/>
              </w:rPr>
              <w:t xml:space="preserve">na kateri ste službovali oz. dopolnjevali urnik v zadnjih dveh letih: </w:t>
            </w:r>
            <w:r>
              <w:rPr>
                <w:sz w:val="16"/>
                <w:szCs w:val="16"/>
                <w:lang w:val="sl-SI"/>
              </w:rPr>
              <w:t>(</w:t>
            </w:r>
            <w:r>
              <w:rPr>
                <w:b/>
                <w:sz w:val="16"/>
                <w:szCs w:val="16"/>
                <w:lang w:val="sl-SI"/>
              </w:rPr>
              <w:t>1</w:t>
            </w:r>
            <w:r>
              <w:rPr>
                <w:sz w:val="16"/>
                <w:szCs w:val="16"/>
                <w:lang w:val="sl-SI"/>
              </w:rPr>
              <w:t>)</w:t>
            </w:r>
          </w:p>
          <w:p w14:paraId="02865849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 xml:space="preserve">                 _ _ _ _ _ _ _ _ _ _                                        __________________________________</w:t>
            </w:r>
          </w:p>
          <w:p w14:paraId="76F5910D" w14:textId="77777777" w:rsidR="00D32330" w:rsidRPr="002B40E5" w:rsidRDefault="00D32330">
            <w:pPr>
              <w:rPr>
                <w:lang w:val="sl-SI"/>
              </w:rPr>
            </w:pPr>
            <w:r>
              <w:rPr>
                <w:b/>
                <w:lang w:val="sl-SI"/>
              </w:rPr>
              <w:t xml:space="preserve">               4            </w:t>
            </w:r>
            <w:r>
              <w:rPr>
                <w:sz w:val="20"/>
                <w:szCs w:val="20"/>
                <w:lang w:val="sl-SI"/>
              </w:rPr>
              <w:t xml:space="preserve">Koda                                                                                        Ime šole </w:t>
            </w:r>
          </w:p>
          <w:p w14:paraId="45CAAA31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0AEFFE22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33F51A25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>Šola</w:t>
            </w:r>
            <w:r>
              <w:rPr>
                <w:sz w:val="16"/>
                <w:szCs w:val="16"/>
                <w:lang w:val="sl-SI"/>
              </w:rPr>
              <w:t xml:space="preserve">, </w:t>
            </w:r>
            <w:r>
              <w:rPr>
                <w:lang w:val="sl-SI"/>
              </w:rPr>
              <w:t xml:space="preserve">na kateri ste službovali oz. dopolnjevali urnik v zadnjih dveh letih: </w:t>
            </w:r>
            <w:r>
              <w:rPr>
                <w:sz w:val="16"/>
                <w:szCs w:val="16"/>
                <w:lang w:val="sl-SI"/>
              </w:rPr>
              <w:t>(</w:t>
            </w:r>
            <w:r>
              <w:rPr>
                <w:b/>
                <w:sz w:val="16"/>
                <w:szCs w:val="16"/>
                <w:lang w:val="sl-SI"/>
              </w:rPr>
              <w:t>1</w:t>
            </w:r>
            <w:r>
              <w:rPr>
                <w:sz w:val="16"/>
                <w:szCs w:val="16"/>
                <w:lang w:val="sl-SI"/>
              </w:rPr>
              <w:t>)</w:t>
            </w:r>
          </w:p>
          <w:p w14:paraId="5CF8D555" w14:textId="77777777" w:rsidR="00D32330" w:rsidRDefault="00D32330">
            <w:pPr>
              <w:rPr>
                <w:sz w:val="16"/>
                <w:szCs w:val="16"/>
                <w:lang w:val="sl-SI"/>
              </w:rPr>
            </w:pPr>
          </w:p>
          <w:p w14:paraId="511CFA31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 xml:space="preserve">                 _ _ _ _ _ _ _ _ _ _                                        __________________________________</w:t>
            </w:r>
          </w:p>
          <w:p w14:paraId="5FB6FB3F" w14:textId="77777777" w:rsidR="00D32330" w:rsidRPr="002B40E5" w:rsidRDefault="00D32330">
            <w:pPr>
              <w:rPr>
                <w:lang w:val="sl-SI"/>
              </w:rPr>
            </w:pPr>
            <w:r>
              <w:rPr>
                <w:b/>
                <w:lang w:val="sl-SI"/>
              </w:rPr>
              <w:t xml:space="preserve">               5            </w:t>
            </w:r>
            <w:r>
              <w:rPr>
                <w:sz w:val="20"/>
                <w:szCs w:val="20"/>
                <w:lang w:val="sl-SI"/>
              </w:rPr>
              <w:t xml:space="preserve">Koda                                                                                        Ime šole </w:t>
            </w:r>
          </w:p>
          <w:p w14:paraId="09D18ABD" w14:textId="77777777" w:rsidR="00D32330" w:rsidRDefault="00D32330">
            <w:pPr>
              <w:rPr>
                <w:lang w:val="sl-SI"/>
              </w:rPr>
            </w:pPr>
          </w:p>
          <w:p w14:paraId="46C428E3" w14:textId="77777777" w:rsidR="00D32330" w:rsidRDefault="00D32330">
            <w:pPr>
              <w:rPr>
                <w:lang w:val="sl-SI"/>
              </w:rPr>
            </w:pPr>
          </w:p>
          <w:p w14:paraId="6E615717" w14:textId="77777777" w:rsidR="00D32330" w:rsidRPr="002B40E5" w:rsidRDefault="00D32330">
            <w:pPr>
              <w:rPr>
                <w:lang w:val="sl-SI"/>
              </w:rPr>
            </w:pPr>
          </w:p>
          <w:p w14:paraId="27570A43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lastRenderedPageBreak/>
              <w:t>Šola</w:t>
            </w:r>
            <w:r>
              <w:rPr>
                <w:sz w:val="16"/>
                <w:szCs w:val="16"/>
                <w:lang w:val="sl-SI"/>
              </w:rPr>
              <w:t xml:space="preserve">, </w:t>
            </w:r>
            <w:r>
              <w:rPr>
                <w:lang w:val="sl-SI"/>
              </w:rPr>
              <w:t xml:space="preserve">na kateri ste službovali oz. dopolnjevali urnik v zadnjih dveh letih: </w:t>
            </w:r>
            <w:r>
              <w:rPr>
                <w:sz w:val="16"/>
                <w:szCs w:val="16"/>
                <w:lang w:val="sl-SI"/>
              </w:rPr>
              <w:t>(</w:t>
            </w:r>
            <w:r>
              <w:rPr>
                <w:b/>
                <w:sz w:val="16"/>
                <w:szCs w:val="16"/>
                <w:lang w:val="sl-SI"/>
              </w:rPr>
              <w:t>1</w:t>
            </w:r>
            <w:r>
              <w:rPr>
                <w:sz w:val="16"/>
                <w:szCs w:val="16"/>
                <w:lang w:val="sl-SI"/>
              </w:rPr>
              <w:t>)</w:t>
            </w:r>
          </w:p>
          <w:p w14:paraId="51317E63" w14:textId="77777777" w:rsidR="00D32330" w:rsidRDefault="00D32330">
            <w:pPr>
              <w:rPr>
                <w:sz w:val="16"/>
                <w:szCs w:val="16"/>
                <w:lang w:val="sl-SI"/>
              </w:rPr>
            </w:pPr>
          </w:p>
          <w:p w14:paraId="72CA71D4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 xml:space="preserve">                 _ _ _ _ _ _ _ _ _ _                                        __________________________________</w:t>
            </w:r>
          </w:p>
          <w:p w14:paraId="5B7DD85C" w14:textId="77777777" w:rsidR="00D32330" w:rsidRPr="002B40E5" w:rsidRDefault="00D32330">
            <w:pPr>
              <w:rPr>
                <w:lang w:val="sl-SI"/>
              </w:rPr>
            </w:pPr>
            <w:r>
              <w:rPr>
                <w:b/>
                <w:lang w:val="sl-SI"/>
              </w:rPr>
              <w:t xml:space="preserve">               6            </w:t>
            </w:r>
            <w:r>
              <w:rPr>
                <w:sz w:val="20"/>
                <w:szCs w:val="20"/>
                <w:lang w:val="sl-SI"/>
              </w:rPr>
              <w:t xml:space="preserve">Koda                                                                                        Ime šole </w:t>
            </w:r>
          </w:p>
          <w:p w14:paraId="05E2357D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522ABDBF" w14:textId="77777777" w:rsidR="00D32330" w:rsidRPr="002B40E5" w:rsidRDefault="00D32330">
            <w:pPr>
              <w:rPr>
                <w:lang w:val="sl-SI"/>
              </w:rPr>
            </w:pPr>
            <w:r>
              <w:rPr>
                <w:lang w:val="sl-SI"/>
              </w:rPr>
              <w:t>Šola</w:t>
            </w:r>
            <w:r>
              <w:rPr>
                <w:sz w:val="16"/>
                <w:szCs w:val="16"/>
                <w:lang w:val="sl-SI"/>
              </w:rPr>
              <w:t xml:space="preserve">, </w:t>
            </w:r>
            <w:r>
              <w:rPr>
                <w:lang w:val="sl-SI"/>
              </w:rPr>
              <w:t xml:space="preserve">na kateri ste službovali oz. dopolnjevali urnik v zadnjih dveh letih: </w:t>
            </w:r>
            <w:r>
              <w:rPr>
                <w:sz w:val="16"/>
                <w:szCs w:val="16"/>
                <w:lang w:val="sl-SI"/>
              </w:rPr>
              <w:t>(</w:t>
            </w:r>
            <w:r>
              <w:rPr>
                <w:b/>
                <w:sz w:val="16"/>
                <w:szCs w:val="16"/>
                <w:lang w:val="sl-SI"/>
              </w:rPr>
              <w:t>1</w:t>
            </w:r>
            <w:r>
              <w:rPr>
                <w:sz w:val="16"/>
                <w:szCs w:val="16"/>
                <w:lang w:val="sl-SI"/>
              </w:rPr>
              <w:t>)</w:t>
            </w:r>
          </w:p>
          <w:p w14:paraId="4CBE3136" w14:textId="77777777" w:rsidR="00D32330" w:rsidRDefault="00D32330">
            <w:pPr>
              <w:rPr>
                <w:sz w:val="16"/>
                <w:szCs w:val="16"/>
                <w:lang w:val="sl-SI"/>
              </w:rPr>
            </w:pPr>
          </w:p>
          <w:p w14:paraId="3772C2E1" w14:textId="77777777" w:rsidR="00D32330" w:rsidRDefault="00D32330">
            <w:r>
              <w:rPr>
                <w:lang w:val="sl-SI"/>
              </w:rPr>
              <w:t xml:space="preserve">                 _ _ _ _ _ _ _ _ _ _                                        __________________________________</w:t>
            </w:r>
          </w:p>
          <w:p w14:paraId="48AAF88C" w14:textId="77777777" w:rsidR="00D32330" w:rsidRDefault="00D32330">
            <w:r>
              <w:rPr>
                <w:b/>
                <w:lang w:val="sl-SI"/>
              </w:rPr>
              <w:t xml:space="preserve">               7            </w:t>
            </w:r>
            <w:r>
              <w:rPr>
                <w:sz w:val="20"/>
                <w:szCs w:val="20"/>
                <w:lang w:val="sl-SI"/>
              </w:rPr>
              <w:t xml:space="preserve">Koda                                                                                        Ime šole </w:t>
            </w:r>
          </w:p>
          <w:p w14:paraId="620DDF49" w14:textId="77777777" w:rsidR="00D32330" w:rsidRDefault="00D32330">
            <w:pPr>
              <w:rPr>
                <w:sz w:val="16"/>
                <w:szCs w:val="16"/>
                <w:lang w:val="sl-SI"/>
              </w:rPr>
            </w:pPr>
          </w:p>
          <w:p w14:paraId="493BD7D9" w14:textId="77777777" w:rsidR="00D32330" w:rsidRDefault="00D32330">
            <w:pPr>
              <w:rPr>
                <w:sz w:val="16"/>
                <w:szCs w:val="16"/>
                <w:lang w:val="sl-SI"/>
              </w:rPr>
            </w:pPr>
          </w:p>
          <w:p w14:paraId="17D481FE" w14:textId="77777777" w:rsidR="00D32330" w:rsidRPr="002B40E5" w:rsidRDefault="00D32330">
            <w:pPr>
              <w:numPr>
                <w:ilvl w:val="1"/>
                <w:numId w:val="3"/>
              </w:numPr>
              <w:tabs>
                <w:tab w:val="left" w:pos="180"/>
              </w:tabs>
              <w:ind w:left="360"/>
              <w:jc w:val="both"/>
              <w:rPr>
                <w:lang w:val="sl-SI"/>
              </w:rPr>
            </w:pPr>
            <w:r>
              <w:rPr>
                <w:sz w:val="20"/>
                <w:szCs w:val="20"/>
                <w:u w:val="single"/>
                <w:lang w:val="sl-SI"/>
              </w:rPr>
              <w:t>Kandidati naj navedejo kodo šole, na kateri so bili v službi oz. na kateri so dopolnjevali urnik</w:t>
            </w:r>
            <w:r>
              <w:rPr>
                <w:sz w:val="20"/>
                <w:szCs w:val="20"/>
                <w:lang w:val="sl-SI"/>
              </w:rPr>
              <w:t xml:space="preserve"> ( naj bo to državna, izenačena, pravno priznana ali enakopravna šola) </w:t>
            </w:r>
            <w:r>
              <w:rPr>
                <w:sz w:val="20"/>
                <w:szCs w:val="20"/>
                <w:u w:val="single"/>
                <w:lang w:val="sl-SI"/>
              </w:rPr>
              <w:t>v zadnjih dveh letih</w:t>
            </w:r>
            <w:r>
              <w:rPr>
                <w:sz w:val="20"/>
                <w:szCs w:val="20"/>
                <w:lang w:val="sl-SI"/>
              </w:rPr>
              <w:t>. Če je to bila višja srednja šola, vključena v večstopenjski zavod, navedite kodo odgovarjajoče šolske stopnje. Upokojeno osebje (juridični status G1, G2, L) naj navede sedež službovanja le, če je tam službovalo v zadnjih dveh letih.</w:t>
            </w:r>
          </w:p>
          <w:p w14:paraId="4E8B9ECD" w14:textId="77777777" w:rsidR="00D32330" w:rsidRDefault="00D32330">
            <w:pPr>
              <w:rPr>
                <w:sz w:val="16"/>
                <w:szCs w:val="16"/>
                <w:lang w:val="sl-SI"/>
              </w:rPr>
            </w:pPr>
          </w:p>
        </w:tc>
      </w:tr>
    </w:tbl>
    <w:p w14:paraId="133CC278" w14:textId="77777777" w:rsidR="00D32330" w:rsidRDefault="00D32330">
      <w:pPr>
        <w:rPr>
          <w:lang w:val="sl-SI"/>
        </w:rPr>
      </w:pPr>
    </w:p>
    <w:p w14:paraId="1CFD3A15" w14:textId="77777777" w:rsidR="00D32330" w:rsidRDefault="00D32330">
      <w:r>
        <w:rPr>
          <w:b/>
          <w:sz w:val="22"/>
          <w:szCs w:val="22"/>
          <w:lang w:val="sl-SI"/>
        </w:rPr>
        <w:t xml:space="preserve">Zaželjeni sedeži </w:t>
      </w:r>
    </w:p>
    <w:p w14:paraId="39A9EBDB" w14:textId="77777777" w:rsidR="00D32330" w:rsidRDefault="00D32330">
      <w:pPr>
        <w:rPr>
          <w:b/>
          <w:sz w:val="22"/>
          <w:szCs w:val="22"/>
          <w:lang w:val="sl-SI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08"/>
      </w:tblGrid>
      <w:tr w:rsidR="00D32330" w14:paraId="47E30C29" w14:textId="77777777">
        <w:tc>
          <w:tcPr>
            <w:tcW w:w="9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C9FB30" w14:textId="77777777" w:rsidR="00D32330" w:rsidRPr="002B40E5" w:rsidRDefault="00D32330">
            <w:pPr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Okraj ali občina oz. pokrajina v deželi, kjer službujete ali bivate.</w:t>
            </w:r>
          </w:p>
          <w:p w14:paraId="4DB636FB" w14:textId="77777777" w:rsidR="00D32330" w:rsidRPr="002B40E5" w:rsidRDefault="00D32330">
            <w:pPr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Urad bo upošteval vrstni red izraženih preferenc v sklopu postopka na pokrajinski ravni.</w:t>
            </w:r>
          </w:p>
          <w:p w14:paraId="62680D27" w14:textId="77777777" w:rsidR="00D32330" w:rsidRDefault="00D32330">
            <w:pPr>
              <w:rPr>
                <w:lang w:val="sl-SI"/>
              </w:rPr>
            </w:pPr>
          </w:p>
          <w:p w14:paraId="4CCD866E" w14:textId="77777777" w:rsidR="00D32330" w:rsidRPr="002B40E5" w:rsidRDefault="00D32330">
            <w:pPr>
              <w:rPr>
                <w:lang w:val="de-DE"/>
              </w:rPr>
            </w:pPr>
            <w:r>
              <w:rPr>
                <w:b/>
                <w:lang w:val="sl-SI"/>
              </w:rPr>
              <w:t xml:space="preserve">1 _________________________________/  _ _      2 _________________________________/ _ _ </w:t>
            </w:r>
          </w:p>
          <w:p w14:paraId="03AB0E12" w14:textId="77777777" w:rsidR="00D32330" w:rsidRDefault="00D32330">
            <w:pPr>
              <w:rPr>
                <w:b/>
                <w:lang w:val="sl-SI"/>
              </w:rPr>
            </w:pPr>
          </w:p>
          <w:p w14:paraId="54476F6D" w14:textId="77777777" w:rsidR="00D32330" w:rsidRPr="002B40E5" w:rsidRDefault="00D32330">
            <w:pPr>
              <w:rPr>
                <w:lang w:val="de-DE"/>
              </w:rPr>
            </w:pPr>
            <w:r>
              <w:rPr>
                <w:b/>
                <w:lang w:val="sl-SI"/>
              </w:rPr>
              <w:t xml:space="preserve">3_________________________________/  _ _      4 _________________________________/ _ _ </w:t>
            </w:r>
          </w:p>
          <w:p w14:paraId="538A8CDA" w14:textId="77777777" w:rsidR="00D32330" w:rsidRDefault="00D32330">
            <w:pPr>
              <w:rPr>
                <w:b/>
                <w:lang w:val="sl-SI"/>
              </w:rPr>
            </w:pPr>
          </w:p>
          <w:p w14:paraId="054A6263" w14:textId="77777777" w:rsidR="00D32330" w:rsidRPr="002B40E5" w:rsidRDefault="00D32330">
            <w:pPr>
              <w:rPr>
                <w:lang w:val="de-DE"/>
              </w:rPr>
            </w:pPr>
            <w:r>
              <w:rPr>
                <w:b/>
                <w:lang w:val="sl-SI"/>
              </w:rPr>
              <w:t xml:space="preserve">5 _________________________________/  _ _     6 _________________________________/ _ _  </w:t>
            </w:r>
          </w:p>
          <w:p w14:paraId="11AD259E" w14:textId="77777777" w:rsidR="00D32330" w:rsidRPr="002B40E5" w:rsidRDefault="00D32330">
            <w:pPr>
              <w:rPr>
                <w:lang w:val="de-DE"/>
              </w:rPr>
            </w:pPr>
            <w:r>
              <w:rPr>
                <w:sz w:val="20"/>
                <w:szCs w:val="20"/>
                <w:lang w:val="sl-SI"/>
              </w:rPr>
              <w:t xml:space="preserve">                    Ime kraja</w:t>
            </w:r>
            <w:r>
              <w:rPr>
                <w:b/>
                <w:lang w:val="sl-SI"/>
              </w:rPr>
              <w:t xml:space="preserve">                               </w:t>
            </w:r>
            <w:r>
              <w:rPr>
                <w:sz w:val="20"/>
                <w:szCs w:val="20"/>
                <w:lang w:val="sl-SI"/>
              </w:rPr>
              <w:t>Kratica</w:t>
            </w:r>
            <w:r>
              <w:rPr>
                <w:b/>
                <w:lang w:val="sl-SI"/>
              </w:rPr>
              <w:t xml:space="preserve"> </w:t>
            </w:r>
            <w:r>
              <w:rPr>
                <w:sz w:val="20"/>
                <w:szCs w:val="20"/>
                <w:lang w:val="sl-SI"/>
              </w:rPr>
              <w:t>pokr.                        Ime kraja</w:t>
            </w:r>
            <w:r>
              <w:rPr>
                <w:b/>
                <w:lang w:val="sl-SI"/>
              </w:rPr>
              <w:t xml:space="preserve">                              </w:t>
            </w:r>
            <w:r>
              <w:rPr>
                <w:sz w:val="20"/>
                <w:szCs w:val="20"/>
                <w:lang w:val="sl-SI"/>
              </w:rPr>
              <w:t>Kratica</w:t>
            </w:r>
            <w:r>
              <w:rPr>
                <w:b/>
                <w:lang w:val="sl-SI"/>
              </w:rPr>
              <w:t xml:space="preserve"> </w:t>
            </w:r>
            <w:r>
              <w:rPr>
                <w:sz w:val="20"/>
                <w:szCs w:val="20"/>
                <w:lang w:val="sl-SI"/>
              </w:rPr>
              <w:t>pokr.</w:t>
            </w:r>
          </w:p>
          <w:p w14:paraId="3A88D3F9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2E38CC6D" w14:textId="77777777" w:rsidR="00D32330" w:rsidRDefault="00D32330">
            <w:pPr>
              <w:rPr>
                <w:sz w:val="20"/>
                <w:szCs w:val="20"/>
                <w:lang w:val="sl-SI"/>
              </w:rPr>
            </w:pPr>
          </w:p>
          <w:p w14:paraId="54074AB0" w14:textId="77777777" w:rsidR="00D32330" w:rsidRDefault="00D32330">
            <w:r>
              <w:rPr>
                <w:sz w:val="22"/>
                <w:szCs w:val="22"/>
                <w:lang w:val="sl-SI"/>
              </w:rPr>
              <w:t>Kateri občini naj Urad da prednost?</w:t>
            </w:r>
          </w:p>
          <w:p w14:paraId="36C91AA7" w14:textId="77777777" w:rsidR="00D32330" w:rsidRDefault="00D32330">
            <w:pPr>
              <w:rPr>
                <w:sz w:val="22"/>
                <w:szCs w:val="22"/>
                <w:lang w:val="sl-SI"/>
              </w:rPr>
            </w:pPr>
          </w:p>
          <w:p w14:paraId="5C1054E7" w14:textId="77777777" w:rsidR="00D32330" w:rsidRPr="002B40E5" w:rsidRDefault="00D32330">
            <w:pPr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□ Občini službovanja □  Občini bivanja</w:t>
            </w:r>
          </w:p>
          <w:p w14:paraId="799612C2" w14:textId="77777777" w:rsidR="00D32330" w:rsidRDefault="00D32330">
            <w:pPr>
              <w:rPr>
                <w:sz w:val="22"/>
                <w:szCs w:val="22"/>
                <w:lang w:val="sl-SI"/>
              </w:rPr>
            </w:pPr>
          </w:p>
          <w:p w14:paraId="0D5A8B73" w14:textId="77777777" w:rsidR="00D32330" w:rsidRPr="002B40E5" w:rsidRDefault="00D32330">
            <w:pPr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Pokrajina, ki je najbližja tisti, kjer kandidat službuje ali živi, iz katere bi izhajali za razporejanje kandidatov po uradni dolžnosti v deželnem obsegu:              </w:t>
            </w:r>
          </w:p>
          <w:p w14:paraId="65A46EB3" w14:textId="77777777" w:rsidR="00D32330" w:rsidRPr="002B40E5" w:rsidRDefault="00D32330">
            <w:pPr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</w:t>
            </w:r>
          </w:p>
          <w:p w14:paraId="7037C482" w14:textId="77777777" w:rsidR="00D32330" w:rsidRDefault="00D32330">
            <w:r>
              <w:rPr>
                <w:sz w:val="22"/>
                <w:szCs w:val="22"/>
                <w:lang w:val="sl-SI"/>
              </w:rPr>
              <w:t xml:space="preserve"> □ Trst  □ Gorica       </w:t>
            </w:r>
          </w:p>
          <w:p w14:paraId="267A9641" w14:textId="77777777" w:rsidR="00D32330" w:rsidRDefault="00D32330">
            <w:pPr>
              <w:rPr>
                <w:b/>
                <w:lang w:val="sl-SI"/>
              </w:rPr>
            </w:pPr>
          </w:p>
        </w:tc>
      </w:tr>
    </w:tbl>
    <w:p w14:paraId="6C5664D9" w14:textId="77777777" w:rsidR="00D32330" w:rsidRDefault="00D32330">
      <w:pPr>
        <w:rPr>
          <w:sz w:val="22"/>
          <w:szCs w:val="22"/>
          <w:lang w:val="sl-SI"/>
        </w:rPr>
      </w:pPr>
    </w:p>
    <w:p w14:paraId="4967BE82" w14:textId="77777777" w:rsidR="00D32330" w:rsidRDefault="00D32330">
      <w:r>
        <w:rPr>
          <w:sz w:val="22"/>
          <w:szCs w:val="22"/>
          <w:lang w:val="sl-SI"/>
        </w:rPr>
        <w:t>KRAJ/DATUM</w:t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  <w:t>_______________________________</w:t>
      </w:r>
    </w:p>
    <w:p w14:paraId="2C046DCD" w14:textId="77777777" w:rsidR="00D32330" w:rsidRDefault="00D32330">
      <w:pPr>
        <w:rPr>
          <w:sz w:val="22"/>
          <w:szCs w:val="22"/>
          <w:lang w:val="sl-SI"/>
        </w:rPr>
      </w:pPr>
    </w:p>
    <w:p w14:paraId="40F50C84" w14:textId="77777777" w:rsidR="00D32330" w:rsidRDefault="00D32330">
      <w:pPr>
        <w:rPr>
          <w:sz w:val="22"/>
          <w:szCs w:val="22"/>
          <w:lang w:val="sl-SI"/>
        </w:rPr>
      </w:pPr>
    </w:p>
    <w:p w14:paraId="13EE02E4" w14:textId="77777777" w:rsidR="00D32330" w:rsidRDefault="00D32330">
      <w:r>
        <w:rPr>
          <w:sz w:val="22"/>
          <w:szCs w:val="22"/>
          <w:lang w:val="sl-SI"/>
        </w:rPr>
        <w:t xml:space="preserve">PODPIS </w:t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  <w:t xml:space="preserve">_______________________________     </w:t>
      </w:r>
    </w:p>
    <w:p w14:paraId="2CF19DA0" w14:textId="77777777" w:rsidR="00D32330" w:rsidRDefault="00D32330"/>
    <w:sectPr w:rsidR="00D32330">
      <w:headerReference w:type="default" r:id="rId7"/>
      <w:pgSz w:w="11906" w:h="16838"/>
      <w:pgMar w:top="1418" w:right="1134" w:bottom="1134" w:left="1134" w:header="709" w:footer="720" w:gutter="0"/>
      <w:cols w:space="720"/>
      <w:docGrid w:linePitch="360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E77E6" w14:textId="77777777" w:rsidR="00564520" w:rsidRDefault="00564520">
      <w:r>
        <w:separator/>
      </w:r>
    </w:p>
  </w:endnote>
  <w:endnote w:type="continuationSeparator" w:id="0">
    <w:p w14:paraId="77B07737" w14:textId="77777777" w:rsidR="00564520" w:rsidRDefault="0056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A9EED" w14:textId="77777777" w:rsidR="00564520" w:rsidRDefault="00564520">
      <w:r>
        <w:separator/>
      </w:r>
    </w:p>
  </w:footnote>
  <w:footnote w:type="continuationSeparator" w:id="0">
    <w:p w14:paraId="6CBC1913" w14:textId="77777777" w:rsidR="00564520" w:rsidRDefault="00564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B885" w14:textId="77777777" w:rsidR="00D32330" w:rsidRDefault="00D32330">
    <w:pPr>
      <w:pStyle w:val="Intestazione"/>
      <w:jc w:val="center"/>
    </w:pPr>
    <w:r>
      <w:rPr>
        <w:sz w:val="22"/>
        <w:szCs w:val="22"/>
        <w:lang w:val="sl-SI"/>
      </w:rPr>
      <w:t>PRILOGA 4 – OBRAZEC ES-1</w:t>
    </w:r>
  </w:p>
  <w:p w14:paraId="2EDA7C44" w14:textId="77777777" w:rsidR="00D32330" w:rsidRDefault="00D32330">
    <w:pPr>
      <w:pStyle w:val="Intestazione"/>
      <w:jc w:val="center"/>
      <w:rPr>
        <w:i/>
        <w:sz w:val="28"/>
        <w:szCs w:val="28"/>
        <w:lang w:val="sl-SI"/>
      </w:rPr>
    </w:pPr>
    <w:r>
      <w:rPr>
        <w:sz w:val="28"/>
        <w:szCs w:val="28"/>
        <w:lang w:val="sl-SI"/>
      </w:rPr>
      <w:pict w14:anchorId="6C1629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38.25pt" filled="t">
          <v:fill opacity="0" color2="black"/>
          <v:imagedata r:id="rId1" o:title=""/>
        </v:shape>
      </w:pict>
    </w:r>
  </w:p>
  <w:p w14:paraId="0EDE0E27" w14:textId="77777777" w:rsidR="00D32330" w:rsidRPr="002B40E5" w:rsidRDefault="00D32330">
    <w:pPr>
      <w:pStyle w:val="Intestazione"/>
      <w:jc w:val="center"/>
      <w:rPr>
        <w:lang w:val="sl-SI"/>
      </w:rPr>
    </w:pPr>
    <w:r>
      <w:rPr>
        <w:i/>
        <w:sz w:val="28"/>
        <w:szCs w:val="28"/>
        <w:lang w:val="sl-SI"/>
      </w:rPr>
      <w:t>Ministrstvo za šolstvo</w:t>
    </w:r>
  </w:p>
  <w:p w14:paraId="77D1B2A6" w14:textId="77777777" w:rsidR="00D32330" w:rsidRDefault="00D32330">
    <w:pPr>
      <w:pStyle w:val="Intestazione"/>
      <w:jc w:val="center"/>
      <w:rPr>
        <w:i/>
        <w:sz w:val="24"/>
        <w:szCs w:val="24"/>
        <w:lang w:val="sl-SI"/>
      </w:rPr>
    </w:pPr>
  </w:p>
  <w:p w14:paraId="42BF8B42" w14:textId="77777777" w:rsidR="00D32330" w:rsidRPr="002B40E5" w:rsidRDefault="00D32330">
    <w:pPr>
      <w:jc w:val="center"/>
      <w:rPr>
        <w:lang w:val="sl-SI"/>
      </w:rPr>
    </w:pPr>
    <w:r>
      <w:rPr>
        <w:i/>
        <w:lang w:val="sl-SI"/>
      </w:rPr>
      <w:t>PRIJAVNICA ZA IMENOVANJE PREDSEDNIKOV NA DRŽAVNEM IZPITU</w:t>
    </w:r>
  </w:p>
  <w:p w14:paraId="494E2DAE" w14:textId="77777777" w:rsidR="00D32330" w:rsidRDefault="002B40E5">
    <w:pPr>
      <w:jc w:val="center"/>
    </w:pPr>
    <w:r>
      <w:rPr>
        <w:i/>
        <w:lang w:val="sl-SI"/>
      </w:rPr>
      <w:t>ŠOLSKO LETO 202</w:t>
    </w:r>
    <w:r w:rsidR="00230EE7">
      <w:rPr>
        <w:i/>
        <w:lang w:val="sl-SI"/>
      </w:rPr>
      <w:t>1</w:t>
    </w:r>
    <w:r>
      <w:rPr>
        <w:i/>
        <w:lang w:val="sl-SI"/>
      </w:rPr>
      <w:t>-202</w:t>
    </w:r>
    <w:r w:rsidR="00230EE7">
      <w:rPr>
        <w:i/>
        <w:lang w:val="sl-SI"/>
      </w:rPr>
      <w:t>2</w:t>
    </w:r>
  </w:p>
  <w:p w14:paraId="573B49B8" w14:textId="77777777" w:rsidR="00D32330" w:rsidRDefault="00D32330">
    <w:pPr>
      <w:pStyle w:val="Intestazione"/>
      <w:jc w:val="center"/>
      <w:rPr>
        <w:i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lang w:val="sl-SI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b/>
        <w:sz w:val="16"/>
        <w:szCs w:val="20"/>
        <w:lang w:val="sl-S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40E5"/>
    <w:rsid w:val="0012432F"/>
    <w:rsid w:val="00230EE7"/>
    <w:rsid w:val="002B40E5"/>
    <w:rsid w:val="00564520"/>
    <w:rsid w:val="00A0652A"/>
    <w:rsid w:val="00BB2514"/>
    <w:rsid w:val="00D3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D0F364"/>
  <w15:chartTrackingRefBased/>
  <w15:docId w15:val="{51F2FF60-643D-45A6-86B3-BD8DE61E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lang w:val="sl-SI"/>
    </w:rPr>
  </w:style>
  <w:style w:type="character" w:customStyle="1" w:styleId="WW8Num3z1">
    <w:name w:val="WW8Num3z1"/>
    <w:rPr>
      <w:b/>
      <w:sz w:val="16"/>
      <w:szCs w:val="20"/>
      <w:lang w:val="sl-SI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efaultParagraphFont">
    <w:name w:val="Default Paragraph Font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  <w:sz w:val="16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textAlignment w:val="baseline"/>
    </w:pPr>
    <w:rPr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BalloonText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e"/>
    <w:pPr>
      <w:ind w:left="720"/>
      <w:contextualSpacing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subject/>
  <dc:creator>tomaz.simcic</dc:creator>
  <cp:keywords/>
  <cp:lastModifiedBy>Furlan Daniele</cp:lastModifiedBy>
  <cp:revision>2</cp:revision>
  <cp:lastPrinted>2021-03-12T13:42:00Z</cp:lastPrinted>
  <dcterms:created xsi:type="dcterms:W3CDTF">2022-03-22T11:58:00Z</dcterms:created>
  <dcterms:modified xsi:type="dcterms:W3CDTF">2022-03-22T11:58:00Z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MIUR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